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3D301" w14:textId="42B8CE4B"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244F56">
        <w:rPr>
          <w:rFonts w:cs="Calibri"/>
          <w:caps/>
          <w:color w:val="auto"/>
          <w:kern w:val="28"/>
        </w:rPr>
        <w:t>04345</w:t>
      </w:r>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bookmarkStart w:id="5" w:name="_GoBack"/>
            <w:bookmarkEnd w:id="5"/>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44B2C430"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3315EB" w:rsidRPr="003315EB">
        <w:rPr>
          <w:rFonts w:ascii="Calibri" w:hAnsi="Calibri" w:cs="Arial"/>
          <w:b/>
          <w:i/>
          <w:snapToGrid w:val="0"/>
          <w:color w:val="000000"/>
          <w:sz w:val="22"/>
          <w:szCs w:val="22"/>
        </w:rPr>
        <w:t xml:space="preserve">Budowa przyłączy kablowych </w:t>
      </w:r>
      <w:proofErr w:type="spellStart"/>
      <w:r w:rsidR="003315EB" w:rsidRPr="003315EB">
        <w:rPr>
          <w:rFonts w:ascii="Calibri" w:hAnsi="Calibri" w:cs="Arial"/>
          <w:b/>
          <w:i/>
          <w:snapToGrid w:val="0"/>
          <w:color w:val="000000"/>
          <w:sz w:val="22"/>
          <w:szCs w:val="22"/>
        </w:rPr>
        <w:t>nN</w:t>
      </w:r>
      <w:proofErr w:type="spellEnd"/>
      <w:r w:rsidR="003315EB" w:rsidRPr="003315EB">
        <w:rPr>
          <w:rFonts w:ascii="Calibri" w:hAnsi="Calibri" w:cs="Arial"/>
          <w:b/>
          <w:i/>
          <w:snapToGrid w:val="0"/>
          <w:color w:val="000000"/>
          <w:sz w:val="22"/>
          <w:szCs w:val="22"/>
        </w:rPr>
        <w:t xml:space="preserve"> na obszarze działania Rejonu Energetycznego Sanok - 6 części (61 pozycji) "Pakiet nr XCVII"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72C1CDD7" w:rsidR="000F1B25" w:rsidRPr="000F1B25" w:rsidRDefault="000F1B25" w:rsidP="00AD3AA7">
      <w:pPr>
        <w:pStyle w:val="opis"/>
        <w:spacing w:after="240" w:line="240" w:lineRule="auto"/>
        <w:ind w:left="0" w:right="-286"/>
        <w:rPr>
          <w:rFonts w:ascii="Calibri" w:hAnsi="Calibri" w:cs="Calibri"/>
          <w:sz w:val="18"/>
          <w:szCs w:val="22"/>
        </w:rPr>
      </w:pPr>
      <w:r w:rsidRPr="00244F56">
        <w:rPr>
          <w:rFonts w:ascii="Calibri" w:hAnsi="Calibri" w:cs="Calibri"/>
          <w:sz w:val="18"/>
          <w:szCs w:val="22"/>
        </w:rPr>
        <w:t>[tabelę dostosować każdorazowo do wymagań wskazanych w SWZ]</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58477" w14:textId="77777777" w:rsidR="0022712B" w:rsidRDefault="0022712B" w:rsidP="004A302B">
      <w:pPr>
        <w:spacing w:line="240" w:lineRule="auto"/>
      </w:pPr>
      <w:r>
        <w:separator/>
      </w:r>
    </w:p>
  </w:endnote>
  <w:endnote w:type="continuationSeparator" w:id="0">
    <w:p w14:paraId="1B2D1137" w14:textId="77777777" w:rsidR="0022712B" w:rsidRDefault="002271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C4D47E" w14:textId="77777777" w:rsidR="0022712B" w:rsidRDefault="0022712B" w:rsidP="004A302B">
      <w:pPr>
        <w:spacing w:line="240" w:lineRule="auto"/>
      </w:pPr>
      <w:r>
        <w:separator/>
      </w:r>
    </w:p>
  </w:footnote>
  <w:footnote w:type="continuationSeparator" w:id="0">
    <w:p w14:paraId="48DDCE54" w14:textId="77777777" w:rsidR="0022712B" w:rsidRDefault="0022712B"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61A"/>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12B"/>
    <w:rsid w:val="00231021"/>
    <w:rsid w:val="00231BF0"/>
    <w:rsid w:val="002330DA"/>
    <w:rsid w:val="0023336C"/>
    <w:rsid w:val="002337D5"/>
    <w:rsid w:val="00233C69"/>
    <w:rsid w:val="00234000"/>
    <w:rsid w:val="002342F7"/>
    <w:rsid w:val="002355BB"/>
    <w:rsid w:val="0023696B"/>
    <w:rsid w:val="00243D0F"/>
    <w:rsid w:val="002441E1"/>
    <w:rsid w:val="00244260"/>
    <w:rsid w:val="00244F56"/>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15EB"/>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59DD"/>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1F6"/>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052F"/>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1CF"/>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POST/DYS/OR/GZ/04345/2025                         </dmsv2SWPP2ObjectNumber>
    <dmsv2SWPP2SumMD5 xmlns="http://schemas.microsoft.com/sharepoint/v3">22c8807afd029c3d5aa51ab7e9ccf381</dmsv2SWPP2SumMD5>
    <dmsv2BaseMoved xmlns="http://schemas.microsoft.com/sharepoint/v3">false</dmsv2BaseMoved>
    <dmsv2BaseIsSensitive xmlns="http://schemas.microsoft.com/sharepoint/v3">true</dmsv2BaseIsSensitive>
    <dmsv2SWPP2IDSWPP2 xmlns="http://schemas.microsoft.com/sharepoint/v3">700532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23900254</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00000001000700030000000f000000000000</dmsv2SWPP2ObjectDepartment>
    <dmsv2SWPP2ObjectName xmlns="http://schemas.microsoft.com/sharepoint/v3">Postępowanie</dmsv2SWPP2ObjectName>
    <_dlc_DocId xmlns="a19cb1c7-c5c7-46d4-85ae-d83685407bba">JEUP5JKVCYQC-1440096624-10861</_dlc_DocId>
    <_dlc_DocIdUrl xmlns="a19cb1c7-c5c7-46d4-85ae-d83685407bba">
      <Url>https://swpp2.dms.gkpge.pl/sites/41/_layouts/15/DocIdRedir.aspx?ID=JEUP5JKVCYQC-1440096624-10861</Url>
      <Description>JEUP5JKVCYQC-1440096624-10861</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AFF898DB-A9A2-4533-92D3-E3781C81036B}"/>
</file>

<file path=customXml/itemProps4.xml><?xml version="1.0" encoding="utf-8"?>
<ds:datastoreItem xmlns:ds="http://schemas.openxmlformats.org/officeDocument/2006/customXml" ds:itemID="{515C315C-C813-41FD-ADEE-D6B7E66C5853}">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2D15F7EE-9552-4A60-BFCC-9A2C1D098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237</Words>
  <Characters>1427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14</cp:revision>
  <cp:lastPrinted>2020-02-27T07:25:00Z</cp:lastPrinted>
  <dcterms:created xsi:type="dcterms:W3CDTF">2022-12-16T11:52:00Z</dcterms:created>
  <dcterms:modified xsi:type="dcterms:W3CDTF">2025-12-02T07:25:00Z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5829f39c-c479-429a-a578-b9f2ce4d67f8</vt:lpwstr>
  </property>
</Properties>
</file>